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3FD0A" w14:textId="77777777"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p w14:paraId="645F4DB6" w14:textId="5F7E3532" w:rsidR="006F6F23" w:rsidRDefault="00702DEE" w:rsidP="000374ED">
      <w:pPr>
        <w:jc w:val="right"/>
        <w:rPr>
          <w:rFonts w:ascii="Arial" w:hAnsi="Arial" w:cs="Arial"/>
          <w:sz w:val="22"/>
          <w:szCs w:val="22"/>
        </w:rPr>
      </w:pPr>
      <w:r w:rsidRPr="000C5642">
        <w:rPr>
          <w:rFonts w:ascii="Arial" w:hAnsi="Arial" w:cs="Arial"/>
          <w:sz w:val="22"/>
          <w:szCs w:val="22"/>
        </w:rPr>
        <w:t xml:space="preserve">Załącznik </w:t>
      </w:r>
      <w:r w:rsidR="00C80C89" w:rsidRPr="000C5642">
        <w:rPr>
          <w:rFonts w:ascii="Arial" w:hAnsi="Arial" w:cs="Arial"/>
          <w:sz w:val="22"/>
          <w:szCs w:val="22"/>
        </w:rPr>
        <w:t>n</w:t>
      </w:r>
      <w:r w:rsidR="00B76DA2" w:rsidRPr="000C5642">
        <w:rPr>
          <w:rFonts w:ascii="Arial" w:hAnsi="Arial" w:cs="Arial"/>
          <w:sz w:val="22"/>
          <w:szCs w:val="22"/>
        </w:rPr>
        <w:t>r</w:t>
      </w:r>
      <w:r w:rsidR="00042258">
        <w:rPr>
          <w:rFonts w:ascii="Arial" w:hAnsi="Arial" w:cs="Arial"/>
          <w:sz w:val="22"/>
          <w:szCs w:val="22"/>
        </w:rPr>
        <w:t xml:space="preserve"> </w:t>
      </w:r>
      <w:r w:rsidR="00A0746D">
        <w:rPr>
          <w:rFonts w:ascii="Arial" w:hAnsi="Arial" w:cs="Arial"/>
          <w:sz w:val="22"/>
          <w:szCs w:val="22"/>
        </w:rPr>
        <w:t>3</w:t>
      </w:r>
      <w:r w:rsidR="00CF6A7D">
        <w:rPr>
          <w:rFonts w:ascii="Arial" w:hAnsi="Arial" w:cs="Arial"/>
          <w:sz w:val="22"/>
          <w:szCs w:val="22"/>
        </w:rPr>
        <w:t xml:space="preserve"> do </w:t>
      </w:r>
      <w:r w:rsidR="00881E2C">
        <w:rPr>
          <w:rFonts w:ascii="Arial" w:hAnsi="Arial" w:cs="Arial"/>
          <w:sz w:val="22"/>
          <w:szCs w:val="22"/>
        </w:rPr>
        <w:t>Umowy nr..</w:t>
      </w:r>
    </w:p>
    <w:p w14:paraId="37351A3B" w14:textId="77777777" w:rsidR="001A7DB7" w:rsidRPr="000C5642" w:rsidRDefault="001A7DB7" w:rsidP="000374ED">
      <w:pPr>
        <w:jc w:val="right"/>
        <w:rPr>
          <w:rFonts w:ascii="Arial" w:hAnsi="Arial" w:cs="Arial"/>
          <w:sz w:val="22"/>
          <w:szCs w:val="22"/>
        </w:rPr>
      </w:pP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14:paraId="1C6A0E62" w14:textId="77777777" w:rsidTr="00746A85">
        <w:trPr>
          <w:gridBefore w:val="1"/>
          <w:gridAfter w:val="1"/>
          <w:wBefore w:w="6" w:type="dxa"/>
          <w:wAfter w:w="848" w:type="dxa"/>
          <w:trHeight w:val="1037"/>
        </w:trPr>
        <w:tc>
          <w:tcPr>
            <w:tcW w:w="9322" w:type="dxa"/>
            <w:gridSpan w:val="23"/>
          </w:tcPr>
          <w:p w14:paraId="0B3C1E7B" w14:textId="77777777"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50E0D60E" wp14:editId="5C80C681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14:paraId="11868EFE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B673D5" w14:textId="77777777"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Opol</w:t>
            </w: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6F6F23" w:rsidRPr="00E971B8" w14:paraId="77895058" w14:textId="77777777" w:rsidTr="00746A85">
        <w:trPr>
          <w:gridBefore w:val="1"/>
          <w:gridAfter w:val="1"/>
          <w:wBefore w:w="6" w:type="dxa"/>
          <w:wAfter w:w="848" w:type="dxa"/>
          <w:trHeight w:val="221"/>
        </w:trPr>
        <w:tc>
          <w:tcPr>
            <w:tcW w:w="9322" w:type="dxa"/>
            <w:gridSpan w:val="23"/>
          </w:tcPr>
          <w:p w14:paraId="72286D3A" w14:textId="77777777" w:rsidR="00103B8E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103B8E"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14:paraId="13F34ACD" w14:textId="77777777" w:rsidR="006F6F23" w:rsidRPr="00E971B8" w:rsidRDefault="006F6F23" w:rsidP="00D046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+48 77 554 13 80                     </w:t>
            </w: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+48 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554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1392            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0468B">
              <w:rPr>
                <w:rFonts w:ascii="Arial" w:hAnsi="Arial" w:cs="Arial"/>
                <w:color w:val="000000"/>
                <w:sz w:val="20"/>
                <w:szCs w:val="20"/>
              </w:rPr>
              <w:t>Anna.klimek3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@plk-sa.pl</w:t>
            </w:r>
          </w:p>
        </w:tc>
      </w:tr>
      <w:tr w:rsidR="006F6F23" w:rsidRPr="00E971B8" w14:paraId="040B8519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69DC30CF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3F496451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7D9A5F93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265176AD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gridSpan w:val="2"/>
          </w:tcPr>
          <w:p w14:paraId="1E429075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</w:tcPr>
          <w:p w14:paraId="7AACA886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4CCA1C95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00B75C5F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155F4CA1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C0BB21F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</w:tcPr>
          <w:p w14:paraId="48FDCF6F" w14:textId="77777777"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14:paraId="3187DD78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</w:tcPr>
          <w:p w14:paraId="77BD3ADB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14:paraId="125C66C8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44480C73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1B127909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2EBA1F45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354E5B1B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1A09E7C3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090CEC39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4FCF0C04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550CCFF7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679320C0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4E3127CB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7DDFB1E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09B84A4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7E054B9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2C31F7F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1402680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3B5D3E8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0334185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0097431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45F474C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21A457C2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</w:tcPr>
          <w:p w14:paraId="4ED0693E" w14:textId="77777777"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1" w:type="dxa"/>
            <w:gridSpan w:val="2"/>
          </w:tcPr>
          <w:p w14:paraId="2C6248D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5191275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5"/>
          </w:tcPr>
          <w:p w14:paraId="489FEAA9" w14:textId="77777777"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4" w:type="dxa"/>
            <w:gridSpan w:val="4"/>
          </w:tcPr>
          <w:p w14:paraId="39FA20FF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4BD0BB0A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546739F0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</w:tcPr>
          <w:p w14:paraId="38C7813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1" w:type="dxa"/>
            <w:gridSpan w:val="2"/>
          </w:tcPr>
          <w:p w14:paraId="58B62A92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5F8C175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4" w:type="dxa"/>
            <w:gridSpan w:val="13"/>
          </w:tcPr>
          <w:p w14:paraId="1C67C7C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14:paraId="7F15F1B1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</w:tcPr>
          <w:p w14:paraId="17268B9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1" w:type="dxa"/>
            <w:gridSpan w:val="2"/>
          </w:tcPr>
          <w:p w14:paraId="3CC542A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769A8F4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227780B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5D92CCD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63CA444D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61AB2E23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5FAD3B10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</w:tcPr>
          <w:p w14:paraId="07E6129C" w14:textId="77777777" w:rsidR="006F6F23" w:rsidRP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Zakład Linii Kolejowych Opole</w:t>
            </w:r>
          </w:p>
        </w:tc>
        <w:tc>
          <w:tcPr>
            <w:tcW w:w="791" w:type="dxa"/>
            <w:gridSpan w:val="2"/>
          </w:tcPr>
          <w:p w14:paraId="20648F2A" w14:textId="77777777"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4CD5035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22EE0C9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216559CB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483273EC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529600E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01B1AD32" w14:textId="77777777" w:rsidTr="00746A85">
        <w:trPr>
          <w:gridBefore w:val="1"/>
          <w:gridAfter w:val="1"/>
          <w:wBefore w:w="6" w:type="dxa"/>
          <w:wAfter w:w="848" w:type="dxa"/>
          <w:trHeight w:val="199"/>
        </w:trPr>
        <w:tc>
          <w:tcPr>
            <w:tcW w:w="4188" w:type="dxa"/>
            <w:gridSpan w:val="7"/>
          </w:tcPr>
          <w:p w14:paraId="13BFC7E8" w14:textId="77777777" w:rsidR="006F6F23" w:rsidRPr="00103B8E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Księcia Jana Dobrego 1</w:t>
            </w:r>
            <w:r w:rsidR="00103B8E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45-090 Opole</w:t>
            </w:r>
          </w:p>
          <w:p w14:paraId="3F64C2C2" w14:textId="77777777"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0" w:type="dxa"/>
            <w:gridSpan w:val="3"/>
          </w:tcPr>
          <w:p w14:paraId="17905E2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1878B13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gridSpan w:val="3"/>
          </w:tcPr>
          <w:p w14:paraId="6932996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55335D1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2E86BA9C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56B6DA27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184E0553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042EF07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17CAB46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5677CAB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4CA83BD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6D0BDEB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7B6C4D9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04E8EFA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773F6948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14:paraId="6BADA774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</w:tcPr>
          <w:p w14:paraId="3FDBF2B1" w14:textId="77777777"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14:paraId="73FA590C" w14:textId="77777777"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14:paraId="66371F03" w14:textId="77777777"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14:paraId="6B725F27" w14:textId="77777777" w:rsidTr="00746A85">
        <w:trPr>
          <w:gridBefore w:val="1"/>
          <w:gridAfter w:val="1"/>
          <w:wBefore w:w="6" w:type="dxa"/>
          <w:wAfter w:w="848" w:type="dxa"/>
          <w:trHeight w:val="1179"/>
        </w:trPr>
        <w:tc>
          <w:tcPr>
            <w:tcW w:w="9322" w:type="dxa"/>
            <w:gridSpan w:val="23"/>
          </w:tcPr>
          <w:p w14:paraId="7FFE0685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Opole                                                   ……………………………………………..</w:t>
            </w:r>
          </w:p>
          <w:p w14:paraId="4F4D2669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Księcia Jana Dobrego 1, 45-090 Opole                                     ……………………………………………..</w:t>
            </w:r>
          </w:p>
          <w:p w14:paraId="5DC75AFE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3FA9BBD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14:paraId="003576DC" w14:textId="77777777" w:rsidR="005F56F9" w:rsidRDefault="003C0BD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Termin płatności: 3</w:t>
            </w:r>
            <w:r w:rsidR="00B410B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6309A0">
              <w:rPr>
                <w:rFonts w:ascii="Arial" w:hAnsi="Arial" w:cs="Arial"/>
                <w:color w:val="000000"/>
                <w:sz w:val="20"/>
                <w:szCs w:val="20"/>
              </w:rPr>
              <w:t xml:space="preserve"> dni kalendarzowych od daty </w:t>
            </w:r>
            <w:r w:rsidR="0013528D">
              <w:rPr>
                <w:rFonts w:ascii="Arial" w:hAnsi="Arial" w:cs="Arial"/>
                <w:color w:val="000000"/>
                <w:sz w:val="20"/>
                <w:szCs w:val="20"/>
              </w:rPr>
              <w:t>wpływu</w:t>
            </w:r>
            <w:r w:rsidR="006309A0">
              <w:rPr>
                <w:rFonts w:ascii="Arial" w:hAnsi="Arial" w:cs="Arial"/>
                <w:color w:val="000000"/>
                <w:sz w:val="20"/>
                <w:szCs w:val="20"/>
              </w:rPr>
              <w:t xml:space="preserve"> faktury</w:t>
            </w:r>
          </w:p>
          <w:p w14:paraId="1E1D7731" w14:textId="77777777"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14:paraId="6A938C66" w14:textId="77777777" w:rsidTr="00746A85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46EB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260A3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2410D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688E1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E1500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8851B" w14:textId="77777777"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14:paraId="17772A10" w14:textId="77777777"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565B4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B8593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05AC8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7603B" w14:textId="77777777"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14:paraId="657F78F0" w14:textId="77777777" w:rsidTr="00746A85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97E2482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74B67F1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2DF64C9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F2A63DD" w14:textId="77777777"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845DDE5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B5E4E0A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BE4CA25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32BD8AA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423C8E7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BDF02E8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14:paraId="3D70955C" w14:textId="77777777" w:rsidTr="00746A8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765D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CAC33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6CEE8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C84D5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09E3F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39992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76935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BE7B4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4A8E1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F73F6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14:paraId="7A329B56" w14:textId="77777777" w:rsidTr="00746A85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C0F7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D95B3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4E94A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6A00F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75A07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5C50A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4EC45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8F287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CE841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6DCD4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14:paraId="26A8C053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636" w:type="dxa"/>
            <w:gridSpan w:val="16"/>
          </w:tcPr>
          <w:p w14:paraId="027E28DC" w14:textId="77777777" w:rsidR="009B258D" w:rsidRDefault="009B258D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CF221B7" w14:textId="7BE90044" w:rsidR="00746A85" w:rsidRDefault="006F6F23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1F579A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="00385F05">
              <w:rPr>
                <w:rFonts w:ascii="Arial" w:hAnsi="Arial" w:cs="Arial"/>
                <w:color w:val="000000"/>
                <w:sz w:val="16"/>
                <w:szCs w:val="16"/>
              </w:rPr>
              <w:t>60 dni od dnia złożenia zamówienia</w:t>
            </w:r>
            <w:r w:rsidR="00D046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30044040" w14:textId="77777777" w:rsidR="005C2A64" w:rsidRPr="006D0383" w:rsidRDefault="00BF70E9" w:rsidP="00FF78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6" w:type="dxa"/>
            <w:gridSpan w:val="2"/>
          </w:tcPr>
          <w:p w14:paraId="2E21AEC5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</w:tcPr>
          <w:p w14:paraId="5D3A7509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40D9B133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</w:tcPr>
          <w:p w14:paraId="32E6F2C4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7" w:type="dxa"/>
            <w:gridSpan w:val="4"/>
          </w:tcPr>
          <w:p w14:paraId="60FC0F09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4565B83B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</w:tcPr>
          <w:p w14:paraId="7A6FBEB3" w14:textId="77777777"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7" w:type="dxa"/>
            <w:gridSpan w:val="4"/>
          </w:tcPr>
          <w:p w14:paraId="2BF3DCAE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5CEAF904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318" w:type="dxa"/>
            <w:gridSpan w:val="14"/>
          </w:tcPr>
          <w:p w14:paraId="6A59920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14:paraId="094464F9" w14:textId="77777777"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4" w:type="dxa"/>
            <w:gridSpan w:val="4"/>
          </w:tcPr>
          <w:p w14:paraId="1FE2680B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</w:tcPr>
          <w:p w14:paraId="4BBE41B1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27F42228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</w:tcPr>
          <w:p w14:paraId="3D6006DD" w14:textId="77777777"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14:paraId="31F82FCB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</w:tcPr>
          <w:p w14:paraId="5BCF1226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14:paraId="6EB1B843" w14:textId="77777777" w:rsidTr="00746A85">
        <w:trPr>
          <w:gridBefore w:val="1"/>
          <w:gridAfter w:val="2"/>
          <w:wBefore w:w="6" w:type="dxa"/>
          <w:wAfter w:w="891" w:type="dxa"/>
          <w:trHeight w:val="245"/>
        </w:trPr>
        <w:tc>
          <w:tcPr>
            <w:tcW w:w="9279" w:type="dxa"/>
            <w:gridSpan w:val="22"/>
          </w:tcPr>
          <w:p w14:paraId="194E5F7B" w14:textId="77777777"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§ 1 kc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498 kc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14:paraId="58C22A6D" w14:textId="77777777" w:rsidTr="00746A85">
        <w:trPr>
          <w:gridBefore w:val="1"/>
          <w:gridAfter w:val="3"/>
          <w:wBefore w:w="6" w:type="dxa"/>
          <w:wAfter w:w="974" w:type="dxa"/>
          <w:trHeight w:val="187"/>
        </w:trPr>
        <w:tc>
          <w:tcPr>
            <w:tcW w:w="9196" w:type="dxa"/>
            <w:gridSpan w:val="21"/>
            <w:tcBorders>
              <w:top w:val="nil"/>
              <w:left w:val="nil"/>
              <w:right w:val="nil"/>
            </w:tcBorders>
          </w:tcPr>
          <w:p w14:paraId="32F6E69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14:paraId="44F8F942" w14:textId="77777777" w:rsidR="003201B0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ma być zrealizowane zgodnie ze złożoną ofertą i Ogólnymi </w:t>
            </w:r>
            <w:r w:rsidR="005F38A5">
              <w:rPr>
                <w:rFonts w:ascii="Arial" w:hAnsi="Arial" w:cs="Arial"/>
                <w:color w:val="000000"/>
                <w:sz w:val="16"/>
                <w:szCs w:val="16"/>
              </w:rPr>
              <w:t>W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arunkami </w:t>
            </w:r>
            <w:r w:rsidR="005F38A5">
              <w:rPr>
                <w:rFonts w:ascii="Arial" w:hAnsi="Arial" w:cs="Arial"/>
                <w:color w:val="000000"/>
                <w:sz w:val="16"/>
                <w:szCs w:val="16"/>
              </w:rPr>
              <w:t>Umowy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1E7F40FB" w14:textId="77777777"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14:paraId="12EC9528" w14:textId="77777777"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14:paraId="1922ED4F" w14:textId="77777777"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14:paraId="6BF6B801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2FDE310" w14:textId="77777777" w:rsidR="00BC328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0FCE1D0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14:paraId="506FABEC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672361E3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536F238C" w14:textId="77777777" w:rsidR="00C5698B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69B382C8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14:paraId="26AD1317" w14:textId="77777777"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14:paraId="2C3A43ED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nil"/>
              <w:left w:val="nil"/>
              <w:right w:val="nil"/>
            </w:tcBorders>
          </w:tcPr>
          <w:p w14:paraId="2BE285F8" w14:textId="77777777"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6136CA58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24CA3DA" w14:textId="7BFB5346" w:rsidR="006F6F23" w:rsidRDefault="00A12F07" w:rsidP="00C34C62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CF0C4A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                          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6C0C69">
              <w:rPr>
                <w:rFonts w:ascii="Switzerland" w:hAnsi="Switzerland" w:cs="Switzerland"/>
                <w:color w:val="000000"/>
                <w:sz w:val="16"/>
                <w:szCs w:val="16"/>
              </w:rPr>
              <w:t>37 277 023 0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00</w:t>
            </w:r>
            <w:r w:rsidR="006C0C69">
              <w:rPr>
                <w:rFonts w:ascii="Switzerland" w:hAnsi="Switzerland" w:cs="Switzerland"/>
                <w:color w:val="000000"/>
                <w:sz w:val="16"/>
                <w:szCs w:val="16"/>
              </w:rPr>
              <w:t>,00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zł.</w:t>
            </w:r>
          </w:p>
        </w:tc>
      </w:tr>
    </w:tbl>
    <w:p w14:paraId="0DFD7E3E" w14:textId="77777777" w:rsidR="00F80BD2" w:rsidRDefault="00F80BD2" w:rsidP="00746A85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DDB5A" w14:textId="77777777" w:rsidR="00B20912" w:rsidRDefault="00B20912">
      <w:r>
        <w:separator/>
      </w:r>
    </w:p>
  </w:endnote>
  <w:endnote w:type="continuationSeparator" w:id="0">
    <w:p w14:paraId="1F95FD83" w14:textId="77777777" w:rsidR="00B20912" w:rsidRDefault="00B20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B111A" w14:textId="77777777"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DBC338" w14:textId="77777777"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F4B41" w14:textId="77777777"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C34C62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14:paraId="33E6F1A7" w14:textId="77777777" w:rsidR="006B4099" w:rsidRDefault="006B4099" w:rsidP="00746A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99A00" w14:textId="77777777" w:rsidR="00B20912" w:rsidRDefault="00B20912">
      <w:r>
        <w:separator/>
      </w:r>
    </w:p>
  </w:footnote>
  <w:footnote w:type="continuationSeparator" w:id="0">
    <w:p w14:paraId="3708EAFA" w14:textId="77777777" w:rsidR="00B20912" w:rsidRDefault="00B20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8705725">
    <w:abstractNumId w:val="8"/>
  </w:num>
  <w:num w:numId="2" w16cid:durableId="1713724069">
    <w:abstractNumId w:val="11"/>
  </w:num>
  <w:num w:numId="3" w16cid:durableId="326128724">
    <w:abstractNumId w:val="4"/>
    <w:lvlOverride w:ilvl="0">
      <w:startOverride w:val="1"/>
    </w:lvlOverride>
  </w:num>
  <w:num w:numId="4" w16cid:durableId="1388644135">
    <w:abstractNumId w:val="4"/>
    <w:lvlOverride w:ilvl="0">
      <w:startOverride w:val="1"/>
    </w:lvlOverride>
  </w:num>
  <w:num w:numId="5" w16cid:durableId="15042046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55638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4888215">
    <w:abstractNumId w:val="1"/>
    <w:lvlOverride w:ilvl="0">
      <w:startOverride w:val="1"/>
    </w:lvlOverride>
  </w:num>
  <w:num w:numId="8" w16cid:durableId="17209811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35594928">
    <w:abstractNumId w:val="7"/>
    <w:lvlOverride w:ilvl="0">
      <w:startOverride w:val="1"/>
    </w:lvlOverride>
  </w:num>
  <w:num w:numId="10" w16cid:durableId="2125227389">
    <w:abstractNumId w:val="5"/>
    <w:lvlOverride w:ilvl="0">
      <w:startOverride w:val="1"/>
    </w:lvlOverride>
  </w:num>
  <w:num w:numId="11" w16cid:durableId="1470779048">
    <w:abstractNumId w:val="3"/>
    <w:lvlOverride w:ilvl="0">
      <w:startOverride w:val="1"/>
    </w:lvlOverride>
  </w:num>
  <w:num w:numId="12" w16cid:durableId="317313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59403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741578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642337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03616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409617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3E"/>
    <w:rsid w:val="000125F2"/>
    <w:rsid w:val="000128EC"/>
    <w:rsid w:val="00014AB6"/>
    <w:rsid w:val="000163EE"/>
    <w:rsid w:val="00017920"/>
    <w:rsid w:val="0002262A"/>
    <w:rsid w:val="00024BBC"/>
    <w:rsid w:val="00025FF3"/>
    <w:rsid w:val="0003155A"/>
    <w:rsid w:val="00036BB5"/>
    <w:rsid w:val="00037138"/>
    <w:rsid w:val="000374ED"/>
    <w:rsid w:val="00041566"/>
    <w:rsid w:val="00042258"/>
    <w:rsid w:val="00042398"/>
    <w:rsid w:val="00043793"/>
    <w:rsid w:val="00043F36"/>
    <w:rsid w:val="00043F6E"/>
    <w:rsid w:val="00045E1E"/>
    <w:rsid w:val="000462C4"/>
    <w:rsid w:val="000511C4"/>
    <w:rsid w:val="00051EAA"/>
    <w:rsid w:val="000527F3"/>
    <w:rsid w:val="00055845"/>
    <w:rsid w:val="00056B45"/>
    <w:rsid w:val="00056CC9"/>
    <w:rsid w:val="00057565"/>
    <w:rsid w:val="00060732"/>
    <w:rsid w:val="00061647"/>
    <w:rsid w:val="00064153"/>
    <w:rsid w:val="00065A8D"/>
    <w:rsid w:val="00066977"/>
    <w:rsid w:val="00066DB1"/>
    <w:rsid w:val="00076C93"/>
    <w:rsid w:val="00077EBE"/>
    <w:rsid w:val="00084A65"/>
    <w:rsid w:val="0008523E"/>
    <w:rsid w:val="00090607"/>
    <w:rsid w:val="00090D33"/>
    <w:rsid w:val="00090DAD"/>
    <w:rsid w:val="00090EF4"/>
    <w:rsid w:val="00091631"/>
    <w:rsid w:val="000930D0"/>
    <w:rsid w:val="000A1CB1"/>
    <w:rsid w:val="000A2C61"/>
    <w:rsid w:val="000A37EF"/>
    <w:rsid w:val="000A5915"/>
    <w:rsid w:val="000A5A6C"/>
    <w:rsid w:val="000A76BB"/>
    <w:rsid w:val="000B1351"/>
    <w:rsid w:val="000B3A87"/>
    <w:rsid w:val="000B3C07"/>
    <w:rsid w:val="000B468E"/>
    <w:rsid w:val="000B726C"/>
    <w:rsid w:val="000C0437"/>
    <w:rsid w:val="000C2BE3"/>
    <w:rsid w:val="000C498E"/>
    <w:rsid w:val="000C5642"/>
    <w:rsid w:val="000C5EEA"/>
    <w:rsid w:val="000C6F69"/>
    <w:rsid w:val="000D10DD"/>
    <w:rsid w:val="000D1131"/>
    <w:rsid w:val="000D4253"/>
    <w:rsid w:val="000D55E9"/>
    <w:rsid w:val="000E218B"/>
    <w:rsid w:val="000E3FCA"/>
    <w:rsid w:val="000E48EC"/>
    <w:rsid w:val="000F026D"/>
    <w:rsid w:val="000F10AB"/>
    <w:rsid w:val="000F1E1D"/>
    <w:rsid w:val="000F3D75"/>
    <w:rsid w:val="001007EF"/>
    <w:rsid w:val="0010267C"/>
    <w:rsid w:val="00103B8E"/>
    <w:rsid w:val="0011286E"/>
    <w:rsid w:val="00116280"/>
    <w:rsid w:val="00117ED5"/>
    <w:rsid w:val="00132A06"/>
    <w:rsid w:val="001344DC"/>
    <w:rsid w:val="0013473B"/>
    <w:rsid w:val="00134D47"/>
    <w:rsid w:val="0013528D"/>
    <w:rsid w:val="001372CE"/>
    <w:rsid w:val="00140541"/>
    <w:rsid w:val="00145953"/>
    <w:rsid w:val="00150CCC"/>
    <w:rsid w:val="00150DA7"/>
    <w:rsid w:val="00151CE9"/>
    <w:rsid w:val="001526AD"/>
    <w:rsid w:val="00156E8B"/>
    <w:rsid w:val="00157002"/>
    <w:rsid w:val="00157441"/>
    <w:rsid w:val="0016565D"/>
    <w:rsid w:val="001666DA"/>
    <w:rsid w:val="0016677A"/>
    <w:rsid w:val="001667BB"/>
    <w:rsid w:val="00171CD7"/>
    <w:rsid w:val="00173E8C"/>
    <w:rsid w:val="00176EDF"/>
    <w:rsid w:val="0018014C"/>
    <w:rsid w:val="0018080B"/>
    <w:rsid w:val="001862F4"/>
    <w:rsid w:val="00187DA2"/>
    <w:rsid w:val="00190235"/>
    <w:rsid w:val="00194DA0"/>
    <w:rsid w:val="001951F2"/>
    <w:rsid w:val="00195296"/>
    <w:rsid w:val="001A0B88"/>
    <w:rsid w:val="001A2C03"/>
    <w:rsid w:val="001A4E4A"/>
    <w:rsid w:val="001A7DB7"/>
    <w:rsid w:val="001B0FED"/>
    <w:rsid w:val="001B3859"/>
    <w:rsid w:val="001B420F"/>
    <w:rsid w:val="001B4DE7"/>
    <w:rsid w:val="001B5615"/>
    <w:rsid w:val="001B7031"/>
    <w:rsid w:val="001C0899"/>
    <w:rsid w:val="001C0A13"/>
    <w:rsid w:val="001C2DCF"/>
    <w:rsid w:val="001C7083"/>
    <w:rsid w:val="001C7526"/>
    <w:rsid w:val="001D05C9"/>
    <w:rsid w:val="001D1104"/>
    <w:rsid w:val="001D32C1"/>
    <w:rsid w:val="001D4333"/>
    <w:rsid w:val="001D4431"/>
    <w:rsid w:val="001E4E7F"/>
    <w:rsid w:val="001E608C"/>
    <w:rsid w:val="001E781A"/>
    <w:rsid w:val="001E79D5"/>
    <w:rsid w:val="001F10B7"/>
    <w:rsid w:val="001F2566"/>
    <w:rsid w:val="001F2E95"/>
    <w:rsid w:val="001F498F"/>
    <w:rsid w:val="001F5487"/>
    <w:rsid w:val="001F579A"/>
    <w:rsid w:val="00200401"/>
    <w:rsid w:val="002019E1"/>
    <w:rsid w:val="00204319"/>
    <w:rsid w:val="00211902"/>
    <w:rsid w:val="00211B08"/>
    <w:rsid w:val="00214C7B"/>
    <w:rsid w:val="0021605C"/>
    <w:rsid w:val="00222EFD"/>
    <w:rsid w:val="00223975"/>
    <w:rsid w:val="0022658F"/>
    <w:rsid w:val="00227BCA"/>
    <w:rsid w:val="002303B0"/>
    <w:rsid w:val="0023108F"/>
    <w:rsid w:val="002368EE"/>
    <w:rsid w:val="00245551"/>
    <w:rsid w:val="00250572"/>
    <w:rsid w:val="002510F4"/>
    <w:rsid w:val="00255D98"/>
    <w:rsid w:val="00262339"/>
    <w:rsid w:val="00262E56"/>
    <w:rsid w:val="0026441A"/>
    <w:rsid w:val="00264A03"/>
    <w:rsid w:val="002653F4"/>
    <w:rsid w:val="00273828"/>
    <w:rsid w:val="00273E99"/>
    <w:rsid w:val="0027712F"/>
    <w:rsid w:val="00280FDD"/>
    <w:rsid w:val="00286696"/>
    <w:rsid w:val="00296CB3"/>
    <w:rsid w:val="00297408"/>
    <w:rsid w:val="002A0F76"/>
    <w:rsid w:val="002A1982"/>
    <w:rsid w:val="002A2643"/>
    <w:rsid w:val="002A3861"/>
    <w:rsid w:val="002A675D"/>
    <w:rsid w:val="002A78BB"/>
    <w:rsid w:val="002A7DAD"/>
    <w:rsid w:val="002B044B"/>
    <w:rsid w:val="002B1A2D"/>
    <w:rsid w:val="002B2216"/>
    <w:rsid w:val="002B47AB"/>
    <w:rsid w:val="002B4846"/>
    <w:rsid w:val="002C424F"/>
    <w:rsid w:val="002C4C2A"/>
    <w:rsid w:val="002D1EE9"/>
    <w:rsid w:val="002D29FA"/>
    <w:rsid w:val="002D5E16"/>
    <w:rsid w:val="002E305F"/>
    <w:rsid w:val="002E3E25"/>
    <w:rsid w:val="002F089F"/>
    <w:rsid w:val="002F1249"/>
    <w:rsid w:val="002F3514"/>
    <w:rsid w:val="002F617C"/>
    <w:rsid w:val="002F6432"/>
    <w:rsid w:val="0030179D"/>
    <w:rsid w:val="00302F06"/>
    <w:rsid w:val="003060E2"/>
    <w:rsid w:val="00306860"/>
    <w:rsid w:val="00311239"/>
    <w:rsid w:val="00311B25"/>
    <w:rsid w:val="00311FDF"/>
    <w:rsid w:val="0031563C"/>
    <w:rsid w:val="0031644D"/>
    <w:rsid w:val="00316979"/>
    <w:rsid w:val="0032012B"/>
    <w:rsid w:val="003201B0"/>
    <w:rsid w:val="003225C5"/>
    <w:rsid w:val="003250B6"/>
    <w:rsid w:val="00325A2A"/>
    <w:rsid w:val="00327CDE"/>
    <w:rsid w:val="00332EF2"/>
    <w:rsid w:val="00333551"/>
    <w:rsid w:val="0033453F"/>
    <w:rsid w:val="00345CAB"/>
    <w:rsid w:val="00350847"/>
    <w:rsid w:val="00350A1F"/>
    <w:rsid w:val="00350CDC"/>
    <w:rsid w:val="00351E15"/>
    <w:rsid w:val="00352E2A"/>
    <w:rsid w:val="003568A5"/>
    <w:rsid w:val="00356D3D"/>
    <w:rsid w:val="0035750A"/>
    <w:rsid w:val="00362A1F"/>
    <w:rsid w:val="00370883"/>
    <w:rsid w:val="003709EF"/>
    <w:rsid w:val="00370F45"/>
    <w:rsid w:val="0037763A"/>
    <w:rsid w:val="00380647"/>
    <w:rsid w:val="00383D27"/>
    <w:rsid w:val="00385C5D"/>
    <w:rsid w:val="00385F05"/>
    <w:rsid w:val="00392080"/>
    <w:rsid w:val="00395174"/>
    <w:rsid w:val="003974E6"/>
    <w:rsid w:val="00397798"/>
    <w:rsid w:val="003A0119"/>
    <w:rsid w:val="003A531F"/>
    <w:rsid w:val="003A56CE"/>
    <w:rsid w:val="003A5BE8"/>
    <w:rsid w:val="003A668F"/>
    <w:rsid w:val="003A685C"/>
    <w:rsid w:val="003B431A"/>
    <w:rsid w:val="003B6949"/>
    <w:rsid w:val="003C0BD8"/>
    <w:rsid w:val="003C757F"/>
    <w:rsid w:val="003D088F"/>
    <w:rsid w:val="003D1A7C"/>
    <w:rsid w:val="003D2DCB"/>
    <w:rsid w:val="003D3F19"/>
    <w:rsid w:val="003D47D8"/>
    <w:rsid w:val="003D66D3"/>
    <w:rsid w:val="003E1AEA"/>
    <w:rsid w:val="003E25D2"/>
    <w:rsid w:val="003E280C"/>
    <w:rsid w:val="003E564C"/>
    <w:rsid w:val="003E576A"/>
    <w:rsid w:val="003F141A"/>
    <w:rsid w:val="003F35DC"/>
    <w:rsid w:val="003F5894"/>
    <w:rsid w:val="003F60EF"/>
    <w:rsid w:val="003F7AF2"/>
    <w:rsid w:val="003F7F49"/>
    <w:rsid w:val="00402885"/>
    <w:rsid w:val="004030F0"/>
    <w:rsid w:val="0040448B"/>
    <w:rsid w:val="00412279"/>
    <w:rsid w:val="004166AF"/>
    <w:rsid w:val="0042302A"/>
    <w:rsid w:val="00423A10"/>
    <w:rsid w:val="00424950"/>
    <w:rsid w:val="00425597"/>
    <w:rsid w:val="004269AD"/>
    <w:rsid w:val="00427E45"/>
    <w:rsid w:val="00432585"/>
    <w:rsid w:val="00437D0A"/>
    <w:rsid w:val="00441393"/>
    <w:rsid w:val="0044169E"/>
    <w:rsid w:val="0044176E"/>
    <w:rsid w:val="004449B5"/>
    <w:rsid w:val="004525A9"/>
    <w:rsid w:val="00452977"/>
    <w:rsid w:val="004558C8"/>
    <w:rsid w:val="00456C07"/>
    <w:rsid w:val="00463F9B"/>
    <w:rsid w:val="00464B00"/>
    <w:rsid w:val="00465DDC"/>
    <w:rsid w:val="00466648"/>
    <w:rsid w:val="00471273"/>
    <w:rsid w:val="00471930"/>
    <w:rsid w:val="00472388"/>
    <w:rsid w:val="00474F97"/>
    <w:rsid w:val="00477C87"/>
    <w:rsid w:val="004804DE"/>
    <w:rsid w:val="0048395B"/>
    <w:rsid w:val="00490FE8"/>
    <w:rsid w:val="00491931"/>
    <w:rsid w:val="00491EFF"/>
    <w:rsid w:val="00493073"/>
    <w:rsid w:val="00494F2B"/>
    <w:rsid w:val="004A0BE9"/>
    <w:rsid w:val="004A5160"/>
    <w:rsid w:val="004A68F4"/>
    <w:rsid w:val="004B033F"/>
    <w:rsid w:val="004B0A6B"/>
    <w:rsid w:val="004B486A"/>
    <w:rsid w:val="004B701C"/>
    <w:rsid w:val="004B7355"/>
    <w:rsid w:val="004C41B0"/>
    <w:rsid w:val="004C64F9"/>
    <w:rsid w:val="004D2636"/>
    <w:rsid w:val="004D2820"/>
    <w:rsid w:val="004D3103"/>
    <w:rsid w:val="004D3245"/>
    <w:rsid w:val="004D32AE"/>
    <w:rsid w:val="004D747F"/>
    <w:rsid w:val="004D77CD"/>
    <w:rsid w:val="004E19B3"/>
    <w:rsid w:val="004F3856"/>
    <w:rsid w:val="004F6C47"/>
    <w:rsid w:val="004F6C97"/>
    <w:rsid w:val="00500143"/>
    <w:rsid w:val="00500D34"/>
    <w:rsid w:val="00501690"/>
    <w:rsid w:val="00501F75"/>
    <w:rsid w:val="00502901"/>
    <w:rsid w:val="005049C7"/>
    <w:rsid w:val="00511C21"/>
    <w:rsid w:val="005128AF"/>
    <w:rsid w:val="005128B3"/>
    <w:rsid w:val="0051651A"/>
    <w:rsid w:val="005234EF"/>
    <w:rsid w:val="00523DA0"/>
    <w:rsid w:val="00527F09"/>
    <w:rsid w:val="005303B9"/>
    <w:rsid w:val="00531B9B"/>
    <w:rsid w:val="00540D76"/>
    <w:rsid w:val="00544905"/>
    <w:rsid w:val="005461FE"/>
    <w:rsid w:val="00546F88"/>
    <w:rsid w:val="00555124"/>
    <w:rsid w:val="00557268"/>
    <w:rsid w:val="00561384"/>
    <w:rsid w:val="00564941"/>
    <w:rsid w:val="00566220"/>
    <w:rsid w:val="005750C2"/>
    <w:rsid w:val="00575EE0"/>
    <w:rsid w:val="005771AD"/>
    <w:rsid w:val="005772A4"/>
    <w:rsid w:val="00580089"/>
    <w:rsid w:val="005820FC"/>
    <w:rsid w:val="005832C8"/>
    <w:rsid w:val="00583973"/>
    <w:rsid w:val="00587CCA"/>
    <w:rsid w:val="00592F78"/>
    <w:rsid w:val="00593485"/>
    <w:rsid w:val="005938E1"/>
    <w:rsid w:val="00594EB5"/>
    <w:rsid w:val="00595E3B"/>
    <w:rsid w:val="00597E16"/>
    <w:rsid w:val="005A1EEB"/>
    <w:rsid w:val="005A5DBE"/>
    <w:rsid w:val="005A7179"/>
    <w:rsid w:val="005B0743"/>
    <w:rsid w:val="005B0C6D"/>
    <w:rsid w:val="005B232A"/>
    <w:rsid w:val="005C1184"/>
    <w:rsid w:val="005C1F70"/>
    <w:rsid w:val="005C2A64"/>
    <w:rsid w:val="005C5C2D"/>
    <w:rsid w:val="005D037B"/>
    <w:rsid w:val="005D4751"/>
    <w:rsid w:val="005D7228"/>
    <w:rsid w:val="005D7538"/>
    <w:rsid w:val="005E2204"/>
    <w:rsid w:val="005E3C9D"/>
    <w:rsid w:val="005E7DA1"/>
    <w:rsid w:val="005F0119"/>
    <w:rsid w:val="005F2998"/>
    <w:rsid w:val="005F38A5"/>
    <w:rsid w:val="005F4136"/>
    <w:rsid w:val="005F43A7"/>
    <w:rsid w:val="005F56F9"/>
    <w:rsid w:val="005F5914"/>
    <w:rsid w:val="00613984"/>
    <w:rsid w:val="00622FF0"/>
    <w:rsid w:val="0062317D"/>
    <w:rsid w:val="00624466"/>
    <w:rsid w:val="0063006B"/>
    <w:rsid w:val="006309A0"/>
    <w:rsid w:val="00636269"/>
    <w:rsid w:val="0064282F"/>
    <w:rsid w:val="00643496"/>
    <w:rsid w:val="00643D8F"/>
    <w:rsid w:val="00645EDA"/>
    <w:rsid w:val="00650A53"/>
    <w:rsid w:val="00651C01"/>
    <w:rsid w:val="0065399D"/>
    <w:rsid w:val="006556AC"/>
    <w:rsid w:val="00663BAF"/>
    <w:rsid w:val="00666C8F"/>
    <w:rsid w:val="006727F3"/>
    <w:rsid w:val="00673341"/>
    <w:rsid w:val="00674587"/>
    <w:rsid w:val="00681163"/>
    <w:rsid w:val="00692DB3"/>
    <w:rsid w:val="006949F3"/>
    <w:rsid w:val="00695D27"/>
    <w:rsid w:val="006A0F2A"/>
    <w:rsid w:val="006A504D"/>
    <w:rsid w:val="006A709A"/>
    <w:rsid w:val="006A70F2"/>
    <w:rsid w:val="006A769E"/>
    <w:rsid w:val="006B2C90"/>
    <w:rsid w:val="006B4099"/>
    <w:rsid w:val="006B6584"/>
    <w:rsid w:val="006C0C69"/>
    <w:rsid w:val="006C575A"/>
    <w:rsid w:val="006D0383"/>
    <w:rsid w:val="006D42C0"/>
    <w:rsid w:val="006D5F7D"/>
    <w:rsid w:val="006D7511"/>
    <w:rsid w:val="006E0451"/>
    <w:rsid w:val="006E33E8"/>
    <w:rsid w:val="006E3E42"/>
    <w:rsid w:val="006E4EA8"/>
    <w:rsid w:val="006F02DF"/>
    <w:rsid w:val="006F060A"/>
    <w:rsid w:val="006F119C"/>
    <w:rsid w:val="006F6F23"/>
    <w:rsid w:val="0070109D"/>
    <w:rsid w:val="00701B60"/>
    <w:rsid w:val="00702743"/>
    <w:rsid w:val="00702AA7"/>
    <w:rsid w:val="00702DEE"/>
    <w:rsid w:val="007042C7"/>
    <w:rsid w:val="007052F0"/>
    <w:rsid w:val="00706D02"/>
    <w:rsid w:val="007074B6"/>
    <w:rsid w:val="00707CA7"/>
    <w:rsid w:val="007127B8"/>
    <w:rsid w:val="00713A50"/>
    <w:rsid w:val="00714BCF"/>
    <w:rsid w:val="007168CB"/>
    <w:rsid w:val="00717043"/>
    <w:rsid w:val="00720279"/>
    <w:rsid w:val="00720B40"/>
    <w:rsid w:val="00720C0C"/>
    <w:rsid w:val="00721098"/>
    <w:rsid w:val="00721525"/>
    <w:rsid w:val="00723A63"/>
    <w:rsid w:val="007240CF"/>
    <w:rsid w:val="007338D1"/>
    <w:rsid w:val="00735874"/>
    <w:rsid w:val="0073677A"/>
    <w:rsid w:val="007377D2"/>
    <w:rsid w:val="0074275E"/>
    <w:rsid w:val="00742C3B"/>
    <w:rsid w:val="00745603"/>
    <w:rsid w:val="00746A85"/>
    <w:rsid w:val="00750A1B"/>
    <w:rsid w:val="0075108A"/>
    <w:rsid w:val="00752AC6"/>
    <w:rsid w:val="00754CB4"/>
    <w:rsid w:val="00756019"/>
    <w:rsid w:val="007564C4"/>
    <w:rsid w:val="00760206"/>
    <w:rsid w:val="007605CE"/>
    <w:rsid w:val="0076140C"/>
    <w:rsid w:val="00761B59"/>
    <w:rsid w:val="0076422C"/>
    <w:rsid w:val="00765BEB"/>
    <w:rsid w:val="0076773E"/>
    <w:rsid w:val="00770394"/>
    <w:rsid w:val="007712BE"/>
    <w:rsid w:val="00772EEE"/>
    <w:rsid w:val="007764A6"/>
    <w:rsid w:val="0078194C"/>
    <w:rsid w:val="00782483"/>
    <w:rsid w:val="0078402A"/>
    <w:rsid w:val="00784196"/>
    <w:rsid w:val="00786864"/>
    <w:rsid w:val="00786AA6"/>
    <w:rsid w:val="00791CC0"/>
    <w:rsid w:val="0079423F"/>
    <w:rsid w:val="007945D5"/>
    <w:rsid w:val="007947F3"/>
    <w:rsid w:val="007A1780"/>
    <w:rsid w:val="007A4345"/>
    <w:rsid w:val="007A5FAA"/>
    <w:rsid w:val="007B3C92"/>
    <w:rsid w:val="007B5292"/>
    <w:rsid w:val="007B6516"/>
    <w:rsid w:val="007B6D5D"/>
    <w:rsid w:val="007B6FD2"/>
    <w:rsid w:val="007B796C"/>
    <w:rsid w:val="007C26C7"/>
    <w:rsid w:val="007C3410"/>
    <w:rsid w:val="007C4347"/>
    <w:rsid w:val="007D49F3"/>
    <w:rsid w:val="007D5024"/>
    <w:rsid w:val="007D5618"/>
    <w:rsid w:val="007D5B40"/>
    <w:rsid w:val="007D7C58"/>
    <w:rsid w:val="007E1017"/>
    <w:rsid w:val="007E139B"/>
    <w:rsid w:val="007E1A33"/>
    <w:rsid w:val="007E2D8D"/>
    <w:rsid w:val="007E62EB"/>
    <w:rsid w:val="007E6EF3"/>
    <w:rsid w:val="007F1972"/>
    <w:rsid w:val="007F272B"/>
    <w:rsid w:val="007F4828"/>
    <w:rsid w:val="008006D6"/>
    <w:rsid w:val="00800FC6"/>
    <w:rsid w:val="00805049"/>
    <w:rsid w:val="00810453"/>
    <w:rsid w:val="0081213D"/>
    <w:rsid w:val="0081438E"/>
    <w:rsid w:val="008155EC"/>
    <w:rsid w:val="00823EE9"/>
    <w:rsid w:val="008336D2"/>
    <w:rsid w:val="008377D9"/>
    <w:rsid w:val="00842581"/>
    <w:rsid w:val="0084385E"/>
    <w:rsid w:val="008441FA"/>
    <w:rsid w:val="00844EB7"/>
    <w:rsid w:val="00846A12"/>
    <w:rsid w:val="008477D5"/>
    <w:rsid w:val="00847F90"/>
    <w:rsid w:val="00851AD4"/>
    <w:rsid w:val="00853E52"/>
    <w:rsid w:val="008617B5"/>
    <w:rsid w:val="008620F2"/>
    <w:rsid w:val="008634D9"/>
    <w:rsid w:val="0086502F"/>
    <w:rsid w:val="0086677E"/>
    <w:rsid w:val="00867CE7"/>
    <w:rsid w:val="00870DC4"/>
    <w:rsid w:val="00872D46"/>
    <w:rsid w:val="0087374A"/>
    <w:rsid w:val="008738DE"/>
    <w:rsid w:val="00873C4D"/>
    <w:rsid w:val="008764CD"/>
    <w:rsid w:val="00881E2C"/>
    <w:rsid w:val="00883C5F"/>
    <w:rsid w:val="008866B6"/>
    <w:rsid w:val="008A4E9D"/>
    <w:rsid w:val="008A530E"/>
    <w:rsid w:val="008A53D6"/>
    <w:rsid w:val="008B01F4"/>
    <w:rsid w:val="008B13E5"/>
    <w:rsid w:val="008B4F8E"/>
    <w:rsid w:val="008B79A4"/>
    <w:rsid w:val="008C75D7"/>
    <w:rsid w:val="008D2446"/>
    <w:rsid w:val="008E0089"/>
    <w:rsid w:val="008E1F57"/>
    <w:rsid w:val="008F18E7"/>
    <w:rsid w:val="008F6165"/>
    <w:rsid w:val="008F6E78"/>
    <w:rsid w:val="00900A34"/>
    <w:rsid w:val="00902F00"/>
    <w:rsid w:val="00904326"/>
    <w:rsid w:val="009061CF"/>
    <w:rsid w:val="00910B1A"/>
    <w:rsid w:val="00911289"/>
    <w:rsid w:val="00914497"/>
    <w:rsid w:val="009174FD"/>
    <w:rsid w:val="00925135"/>
    <w:rsid w:val="00925696"/>
    <w:rsid w:val="0092760E"/>
    <w:rsid w:val="009308D7"/>
    <w:rsid w:val="0093157E"/>
    <w:rsid w:val="00931EA4"/>
    <w:rsid w:val="00931FED"/>
    <w:rsid w:val="00932EFA"/>
    <w:rsid w:val="00936F76"/>
    <w:rsid w:val="00937FA8"/>
    <w:rsid w:val="0094143A"/>
    <w:rsid w:val="009438AA"/>
    <w:rsid w:val="00946A1E"/>
    <w:rsid w:val="00946D92"/>
    <w:rsid w:val="00950AC3"/>
    <w:rsid w:val="00957CD0"/>
    <w:rsid w:val="0096162B"/>
    <w:rsid w:val="009621E7"/>
    <w:rsid w:val="0096304F"/>
    <w:rsid w:val="009672E2"/>
    <w:rsid w:val="009673B9"/>
    <w:rsid w:val="00975056"/>
    <w:rsid w:val="009759D2"/>
    <w:rsid w:val="00980AF3"/>
    <w:rsid w:val="00982FC4"/>
    <w:rsid w:val="00987706"/>
    <w:rsid w:val="0098789F"/>
    <w:rsid w:val="00992D52"/>
    <w:rsid w:val="0099660A"/>
    <w:rsid w:val="009A32AF"/>
    <w:rsid w:val="009A4173"/>
    <w:rsid w:val="009A6878"/>
    <w:rsid w:val="009A6D99"/>
    <w:rsid w:val="009B0CFC"/>
    <w:rsid w:val="009B1059"/>
    <w:rsid w:val="009B258D"/>
    <w:rsid w:val="009B3385"/>
    <w:rsid w:val="009C3393"/>
    <w:rsid w:val="009D08AB"/>
    <w:rsid w:val="009D5FBF"/>
    <w:rsid w:val="009F0F30"/>
    <w:rsid w:val="009F2201"/>
    <w:rsid w:val="00A0013E"/>
    <w:rsid w:val="00A042B5"/>
    <w:rsid w:val="00A0746D"/>
    <w:rsid w:val="00A100C6"/>
    <w:rsid w:val="00A126EE"/>
    <w:rsid w:val="00A12F07"/>
    <w:rsid w:val="00A1305D"/>
    <w:rsid w:val="00A14465"/>
    <w:rsid w:val="00A17014"/>
    <w:rsid w:val="00A20171"/>
    <w:rsid w:val="00A20D9C"/>
    <w:rsid w:val="00A214BF"/>
    <w:rsid w:val="00A25D55"/>
    <w:rsid w:val="00A27B9F"/>
    <w:rsid w:val="00A32031"/>
    <w:rsid w:val="00A37E98"/>
    <w:rsid w:val="00A40B9B"/>
    <w:rsid w:val="00A41A3A"/>
    <w:rsid w:val="00A44D1B"/>
    <w:rsid w:val="00A46A04"/>
    <w:rsid w:val="00A50730"/>
    <w:rsid w:val="00A525BE"/>
    <w:rsid w:val="00A56997"/>
    <w:rsid w:val="00A61EAE"/>
    <w:rsid w:val="00A6381E"/>
    <w:rsid w:val="00A63AFD"/>
    <w:rsid w:val="00A63B01"/>
    <w:rsid w:val="00A64A95"/>
    <w:rsid w:val="00A65CB2"/>
    <w:rsid w:val="00A66EC4"/>
    <w:rsid w:val="00A717EE"/>
    <w:rsid w:val="00A71DAC"/>
    <w:rsid w:val="00A73D34"/>
    <w:rsid w:val="00A77101"/>
    <w:rsid w:val="00A77EFD"/>
    <w:rsid w:val="00A82C1E"/>
    <w:rsid w:val="00A836AA"/>
    <w:rsid w:val="00A86112"/>
    <w:rsid w:val="00A920D5"/>
    <w:rsid w:val="00A92836"/>
    <w:rsid w:val="00A93F4C"/>
    <w:rsid w:val="00A9418D"/>
    <w:rsid w:val="00A96090"/>
    <w:rsid w:val="00AA45A3"/>
    <w:rsid w:val="00AB22BB"/>
    <w:rsid w:val="00AB304B"/>
    <w:rsid w:val="00AB324A"/>
    <w:rsid w:val="00AB3C3D"/>
    <w:rsid w:val="00AB6E76"/>
    <w:rsid w:val="00AB7040"/>
    <w:rsid w:val="00AB719B"/>
    <w:rsid w:val="00AC219C"/>
    <w:rsid w:val="00AC2E61"/>
    <w:rsid w:val="00AC2F19"/>
    <w:rsid w:val="00AC3ED6"/>
    <w:rsid w:val="00AC7666"/>
    <w:rsid w:val="00AD072F"/>
    <w:rsid w:val="00AD0CF5"/>
    <w:rsid w:val="00AD2287"/>
    <w:rsid w:val="00AD5FA8"/>
    <w:rsid w:val="00AD611E"/>
    <w:rsid w:val="00AD7C53"/>
    <w:rsid w:val="00AE04F6"/>
    <w:rsid w:val="00AE3CE1"/>
    <w:rsid w:val="00AE5592"/>
    <w:rsid w:val="00AF22E9"/>
    <w:rsid w:val="00AF23F3"/>
    <w:rsid w:val="00AF6838"/>
    <w:rsid w:val="00AF7752"/>
    <w:rsid w:val="00B00927"/>
    <w:rsid w:val="00B01887"/>
    <w:rsid w:val="00B062C2"/>
    <w:rsid w:val="00B0670A"/>
    <w:rsid w:val="00B133AF"/>
    <w:rsid w:val="00B13843"/>
    <w:rsid w:val="00B14B4E"/>
    <w:rsid w:val="00B152ED"/>
    <w:rsid w:val="00B159B3"/>
    <w:rsid w:val="00B15CCC"/>
    <w:rsid w:val="00B1673E"/>
    <w:rsid w:val="00B20912"/>
    <w:rsid w:val="00B21E7C"/>
    <w:rsid w:val="00B24DEA"/>
    <w:rsid w:val="00B25DF9"/>
    <w:rsid w:val="00B31C76"/>
    <w:rsid w:val="00B320C2"/>
    <w:rsid w:val="00B37137"/>
    <w:rsid w:val="00B410B5"/>
    <w:rsid w:val="00B430DA"/>
    <w:rsid w:val="00B44635"/>
    <w:rsid w:val="00B5792E"/>
    <w:rsid w:val="00B629F3"/>
    <w:rsid w:val="00B66ABC"/>
    <w:rsid w:val="00B67630"/>
    <w:rsid w:val="00B72751"/>
    <w:rsid w:val="00B74C37"/>
    <w:rsid w:val="00B76DA2"/>
    <w:rsid w:val="00B77C9A"/>
    <w:rsid w:val="00B8421D"/>
    <w:rsid w:val="00B85422"/>
    <w:rsid w:val="00B87D2D"/>
    <w:rsid w:val="00B9310E"/>
    <w:rsid w:val="00BA5117"/>
    <w:rsid w:val="00BA511D"/>
    <w:rsid w:val="00BA5936"/>
    <w:rsid w:val="00BA5A72"/>
    <w:rsid w:val="00BB0F67"/>
    <w:rsid w:val="00BB46C1"/>
    <w:rsid w:val="00BB66DB"/>
    <w:rsid w:val="00BC0E61"/>
    <w:rsid w:val="00BC20F1"/>
    <w:rsid w:val="00BC3282"/>
    <w:rsid w:val="00BC4996"/>
    <w:rsid w:val="00BD1B41"/>
    <w:rsid w:val="00BD59EE"/>
    <w:rsid w:val="00BD765A"/>
    <w:rsid w:val="00BE1433"/>
    <w:rsid w:val="00BE2536"/>
    <w:rsid w:val="00BE45F2"/>
    <w:rsid w:val="00BE4A69"/>
    <w:rsid w:val="00BE501F"/>
    <w:rsid w:val="00BE6346"/>
    <w:rsid w:val="00BF1142"/>
    <w:rsid w:val="00BF157A"/>
    <w:rsid w:val="00BF527C"/>
    <w:rsid w:val="00BF70E9"/>
    <w:rsid w:val="00BF7259"/>
    <w:rsid w:val="00C009F9"/>
    <w:rsid w:val="00C04B6F"/>
    <w:rsid w:val="00C052DA"/>
    <w:rsid w:val="00C118DA"/>
    <w:rsid w:val="00C12F6C"/>
    <w:rsid w:val="00C20D03"/>
    <w:rsid w:val="00C2104E"/>
    <w:rsid w:val="00C259E6"/>
    <w:rsid w:val="00C316CC"/>
    <w:rsid w:val="00C31715"/>
    <w:rsid w:val="00C32136"/>
    <w:rsid w:val="00C34C62"/>
    <w:rsid w:val="00C350E8"/>
    <w:rsid w:val="00C37754"/>
    <w:rsid w:val="00C40C8F"/>
    <w:rsid w:val="00C41472"/>
    <w:rsid w:val="00C45EC5"/>
    <w:rsid w:val="00C46249"/>
    <w:rsid w:val="00C514B0"/>
    <w:rsid w:val="00C528DD"/>
    <w:rsid w:val="00C55955"/>
    <w:rsid w:val="00C5698B"/>
    <w:rsid w:val="00C578DC"/>
    <w:rsid w:val="00C676EF"/>
    <w:rsid w:val="00C678A6"/>
    <w:rsid w:val="00C71A51"/>
    <w:rsid w:val="00C72578"/>
    <w:rsid w:val="00C73018"/>
    <w:rsid w:val="00C80A0C"/>
    <w:rsid w:val="00C80C89"/>
    <w:rsid w:val="00C8444D"/>
    <w:rsid w:val="00C8693E"/>
    <w:rsid w:val="00C93647"/>
    <w:rsid w:val="00CA06E4"/>
    <w:rsid w:val="00CA2F9B"/>
    <w:rsid w:val="00CA3001"/>
    <w:rsid w:val="00CA3D1A"/>
    <w:rsid w:val="00CA4065"/>
    <w:rsid w:val="00CA4344"/>
    <w:rsid w:val="00CA4722"/>
    <w:rsid w:val="00CA610E"/>
    <w:rsid w:val="00CA657D"/>
    <w:rsid w:val="00CB2AA2"/>
    <w:rsid w:val="00CB41C8"/>
    <w:rsid w:val="00CC06D7"/>
    <w:rsid w:val="00CC2D99"/>
    <w:rsid w:val="00CC3C89"/>
    <w:rsid w:val="00CC4F38"/>
    <w:rsid w:val="00CC7A46"/>
    <w:rsid w:val="00CD0E8D"/>
    <w:rsid w:val="00CD18AC"/>
    <w:rsid w:val="00CD3490"/>
    <w:rsid w:val="00CD6D27"/>
    <w:rsid w:val="00CD776F"/>
    <w:rsid w:val="00CE25D8"/>
    <w:rsid w:val="00CE7298"/>
    <w:rsid w:val="00CF0C4A"/>
    <w:rsid w:val="00CF1527"/>
    <w:rsid w:val="00CF44B4"/>
    <w:rsid w:val="00CF4927"/>
    <w:rsid w:val="00CF6A7D"/>
    <w:rsid w:val="00D04479"/>
    <w:rsid w:val="00D0468B"/>
    <w:rsid w:val="00D06F47"/>
    <w:rsid w:val="00D07E9F"/>
    <w:rsid w:val="00D10B69"/>
    <w:rsid w:val="00D149CF"/>
    <w:rsid w:val="00D16AF9"/>
    <w:rsid w:val="00D22629"/>
    <w:rsid w:val="00D22E3E"/>
    <w:rsid w:val="00D24F90"/>
    <w:rsid w:val="00D330AE"/>
    <w:rsid w:val="00D357BC"/>
    <w:rsid w:val="00D40405"/>
    <w:rsid w:val="00D4752B"/>
    <w:rsid w:val="00D47A4C"/>
    <w:rsid w:val="00D57802"/>
    <w:rsid w:val="00D616B6"/>
    <w:rsid w:val="00D6435B"/>
    <w:rsid w:val="00D64A83"/>
    <w:rsid w:val="00D6774C"/>
    <w:rsid w:val="00D708AA"/>
    <w:rsid w:val="00D71B4C"/>
    <w:rsid w:val="00D71EC8"/>
    <w:rsid w:val="00D72CEA"/>
    <w:rsid w:val="00D748EB"/>
    <w:rsid w:val="00D74910"/>
    <w:rsid w:val="00D757E4"/>
    <w:rsid w:val="00D774B2"/>
    <w:rsid w:val="00D83D4A"/>
    <w:rsid w:val="00D866B3"/>
    <w:rsid w:val="00D86700"/>
    <w:rsid w:val="00D87C56"/>
    <w:rsid w:val="00D917BF"/>
    <w:rsid w:val="00DA0D50"/>
    <w:rsid w:val="00DA6DDB"/>
    <w:rsid w:val="00DB1B5B"/>
    <w:rsid w:val="00DC4A4D"/>
    <w:rsid w:val="00DD1FC9"/>
    <w:rsid w:val="00DD2876"/>
    <w:rsid w:val="00DD3CAE"/>
    <w:rsid w:val="00DD6CE7"/>
    <w:rsid w:val="00DE019B"/>
    <w:rsid w:val="00DE35AA"/>
    <w:rsid w:val="00DE4063"/>
    <w:rsid w:val="00DE4F2D"/>
    <w:rsid w:val="00DF0CFB"/>
    <w:rsid w:val="00DF1693"/>
    <w:rsid w:val="00DF2437"/>
    <w:rsid w:val="00DF251F"/>
    <w:rsid w:val="00E00385"/>
    <w:rsid w:val="00E02B28"/>
    <w:rsid w:val="00E02E94"/>
    <w:rsid w:val="00E031BC"/>
    <w:rsid w:val="00E06439"/>
    <w:rsid w:val="00E0722F"/>
    <w:rsid w:val="00E122E7"/>
    <w:rsid w:val="00E12C53"/>
    <w:rsid w:val="00E21822"/>
    <w:rsid w:val="00E24A81"/>
    <w:rsid w:val="00E24B1B"/>
    <w:rsid w:val="00E35535"/>
    <w:rsid w:val="00E36465"/>
    <w:rsid w:val="00E434B4"/>
    <w:rsid w:val="00E4609D"/>
    <w:rsid w:val="00E46C88"/>
    <w:rsid w:val="00E532F8"/>
    <w:rsid w:val="00E538CA"/>
    <w:rsid w:val="00E556AA"/>
    <w:rsid w:val="00E55CE5"/>
    <w:rsid w:val="00E55F97"/>
    <w:rsid w:val="00E60D36"/>
    <w:rsid w:val="00E667EF"/>
    <w:rsid w:val="00E71B7B"/>
    <w:rsid w:val="00E7227C"/>
    <w:rsid w:val="00E73E72"/>
    <w:rsid w:val="00E747B3"/>
    <w:rsid w:val="00E75428"/>
    <w:rsid w:val="00E779B4"/>
    <w:rsid w:val="00E84069"/>
    <w:rsid w:val="00E87994"/>
    <w:rsid w:val="00E879CC"/>
    <w:rsid w:val="00E90FD8"/>
    <w:rsid w:val="00E933A8"/>
    <w:rsid w:val="00E94CAF"/>
    <w:rsid w:val="00E971B8"/>
    <w:rsid w:val="00EA1728"/>
    <w:rsid w:val="00EA18D2"/>
    <w:rsid w:val="00EA229D"/>
    <w:rsid w:val="00EA2FDE"/>
    <w:rsid w:val="00EA345D"/>
    <w:rsid w:val="00EB2B93"/>
    <w:rsid w:val="00EB4DB1"/>
    <w:rsid w:val="00EC1EDC"/>
    <w:rsid w:val="00EC41B0"/>
    <w:rsid w:val="00EC57EC"/>
    <w:rsid w:val="00EC5BB8"/>
    <w:rsid w:val="00EC67B4"/>
    <w:rsid w:val="00EC6A54"/>
    <w:rsid w:val="00EC6AB4"/>
    <w:rsid w:val="00EC788D"/>
    <w:rsid w:val="00ED649F"/>
    <w:rsid w:val="00EE6099"/>
    <w:rsid w:val="00EF04DE"/>
    <w:rsid w:val="00EF20BF"/>
    <w:rsid w:val="00EF49FF"/>
    <w:rsid w:val="00EF609C"/>
    <w:rsid w:val="00F00F78"/>
    <w:rsid w:val="00F046B8"/>
    <w:rsid w:val="00F04E1D"/>
    <w:rsid w:val="00F066FF"/>
    <w:rsid w:val="00F11BA9"/>
    <w:rsid w:val="00F124F1"/>
    <w:rsid w:val="00F13611"/>
    <w:rsid w:val="00F14B27"/>
    <w:rsid w:val="00F2191D"/>
    <w:rsid w:val="00F22A1A"/>
    <w:rsid w:val="00F234EE"/>
    <w:rsid w:val="00F258C6"/>
    <w:rsid w:val="00F25BEE"/>
    <w:rsid w:val="00F27FEE"/>
    <w:rsid w:val="00F34A60"/>
    <w:rsid w:val="00F3519E"/>
    <w:rsid w:val="00F36E28"/>
    <w:rsid w:val="00F36E86"/>
    <w:rsid w:val="00F374C9"/>
    <w:rsid w:val="00F379D7"/>
    <w:rsid w:val="00F44431"/>
    <w:rsid w:val="00F45B0C"/>
    <w:rsid w:val="00F4718F"/>
    <w:rsid w:val="00F535B5"/>
    <w:rsid w:val="00F5370F"/>
    <w:rsid w:val="00F54D0C"/>
    <w:rsid w:val="00F55C6B"/>
    <w:rsid w:val="00F55DBA"/>
    <w:rsid w:val="00F60EF4"/>
    <w:rsid w:val="00F633C6"/>
    <w:rsid w:val="00F720A4"/>
    <w:rsid w:val="00F7278E"/>
    <w:rsid w:val="00F80131"/>
    <w:rsid w:val="00F80BD2"/>
    <w:rsid w:val="00F81F5D"/>
    <w:rsid w:val="00F8356D"/>
    <w:rsid w:val="00F85E23"/>
    <w:rsid w:val="00F96825"/>
    <w:rsid w:val="00F97538"/>
    <w:rsid w:val="00F97C0E"/>
    <w:rsid w:val="00FA5A39"/>
    <w:rsid w:val="00FA7A3A"/>
    <w:rsid w:val="00FA7F52"/>
    <w:rsid w:val="00FB3376"/>
    <w:rsid w:val="00FB54AB"/>
    <w:rsid w:val="00FB6753"/>
    <w:rsid w:val="00FC222F"/>
    <w:rsid w:val="00FC329F"/>
    <w:rsid w:val="00FC41BC"/>
    <w:rsid w:val="00FC4796"/>
    <w:rsid w:val="00FC5420"/>
    <w:rsid w:val="00FC56E0"/>
    <w:rsid w:val="00FD00B8"/>
    <w:rsid w:val="00FD11D8"/>
    <w:rsid w:val="00FD2079"/>
    <w:rsid w:val="00FD3944"/>
    <w:rsid w:val="00FD4791"/>
    <w:rsid w:val="00FD667C"/>
    <w:rsid w:val="00FE44A1"/>
    <w:rsid w:val="00FE469A"/>
    <w:rsid w:val="00FE4FE9"/>
    <w:rsid w:val="00FE56D2"/>
    <w:rsid w:val="00FE5A16"/>
    <w:rsid w:val="00FE73F7"/>
    <w:rsid w:val="00FF3B65"/>
    <w:rsid w:val="00FF4684"/>
    <w:rsid w:val="00FF4DBB"/>
    <w:rsid w:val="00FF5D3B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A37259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Ratajszczak Joanna</cp:lastModifiedBy>
  <cp:revision>24</cp:revision>
  <cp:lastPrinted>2026-02-11T11:06:00Z</cp:lastPrinted>
  <dcterms:created xsi:type="dcterms:W3CDTF">2023-11-09T10:19:00Z</dcterms:created>
  <dcterms:modified xsi:type="dcterms:W3CDTF">2026-02-24T08:42:00Z</dcterms:modified>
</cp:coreProperties>
</file>